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12C92A5" w14:textId="1556730F" w:rsidR="007B5EDD" w:rsidRPr="00C47A8A" w:rsidRDefault="00003742" w:rsidP="00C834F1">
      <w:pPr>
        <w:pStyle w:val="Headline2"/>
        <w:rPr>
          <w:lang w:val="de-DE"/>
        </w:rPr>
      </w:pPr>
      <w:r w:rsidRPr="00C47A8A">
        <w:rPr>
          <w:lang w:val="de-DE"/>
        </w:rPr>
        <w:t>PRES</w:t>
      </w:r>
      <w:r w:rsidR="00C834F1" w:rsidRPr="00C47A8A">
        <w:rPr>
          <w:lang w:val="de-DE"/>
        </w:rPr>
        <w:t>SEMITTEILUNG</w:t>
      </w:r>
    </w:p>
    <w:p w14:paraId="3088BFFF" w14:textId="77777777" w:rsidR="00C834F1" w:rsidRPr="00C47A8A" w:rsidRDefault="00C834F1" w:rsidP="00C834F1">
      <w:pPr>
        <w:pStyle w:val="Headline2"/>
        <w:rPr>
          <w:b w:val="0"/>
          <w:sz w:val="24"/>
          <w:lang w:val="de-DE"/>
        </w:rPr>
      </w:pPr>
    </w:p>
    <w:p w14:paraId="3A3EBBDF" w14:textId="1A95B717" w:rsidR="00E35325" w:rsidRPr="00C47A8A" w:rsidRDefault="00C47A8A">
      <w:pPr>
        <w:rPr>
          <w:b/>
          <w:sz w:val="24"/>
          <w:lang w:val="de-DE"/>
        </w:rPr>
      </w:pPr>
      <w:proofErr w:type="spellStart"/>
      <w:r w:rsidRPr="00C47A8A">
        <w:rPr>
          <w:b/>
          <w:sz w:val="24"/>
          <w:lang w:val="de-DE"/>
        </w:rPr>
        <w:t>OneVision</w:t>
      </w:r>
      <w:proofErr w:type="spellEnd"/>
      <w:r w:rsidRPr="00C47A8A">
        <w:rPr>
          <w:b/>
          <w:sz w:val="24"/>
          <w:lang w:val="de-DE"/>
        </w:rPr>
        <w:t xml:space="preserve"> präsentiert seine neueste KI-Lösung zur Bildprüfung von Außenwerbung (</w:t>
      </w:r>
      <w:proofErr w:type="spellStart"/>
      <w:r w:rsidRPr="00C47A8A">
        <w:rPr>
          <w:b/>
          <w:sz w:val="24"/>
          <w:lang w:val="de-DE"/>
        </w:rPr>
        <w:t>OOH</w:t>
      </w:r>
      <w:proofErr w:type="spellEnd"/>
      <w:r w:rsidRPr="00C47A8A">
        <w:rPr>
          <w:b/>
          <w:sz w:val="24"/>
          <w:lang w:val="de-DE"/>
        </w:rPr>
        <w:t xml:space="preserve">) auf der </w:t>
      </w:r>
      <w:proofErr w:type="spellStart"/>
      <w:r w:rsidRPr="00C47A8A">
        <w:rPr>
          <w:b/>
          <w:sz w:val="24"/>
          <w:lang w:val="de-DE"/>
        </w:rPr>
        <w:t>Printing</w:t>
      </w:r>
      <w:proofErr w:type="spellEnd"/>
      <w:r w:rsidRPr="00C47A8A">
        <w:rPr>
          <w:b/>
          <w:sz w:val="24"/>
          <w:lang w:val="de-DE"/>
        </w:rPr>
        <w:t xml:space="preserve"> United 2025 sowie in einem Webinar</w:t>
      </w:r>
    </w:p>
    <w:p w14:paraId="2DCD8EEF" w14:textId="77777777" w:rsidR="007B5EDD" w:rsidRPr="00C47A8A" w:rsidRDefault="007B5EDD">
      <w:pPr>
        <w:rPr>
          <w:b/>
          <w:sz w:val="24"/>
          <w:lang w:val="de-DE"/>
        </w:rPr>
      </w:pPr>
    </w:p>
    <w:p w14:paraId="41F12730" w14:textId="53BC53C4" w:rsidR="007B5EDD" w:rsidRPr="00323903" w:rsidRDefault="00C834F1">
      <w:pPr>
        <w:suppressAutoHyphens w:val="0"/>
        <w:spacing w:before="100" w:beforeAutospacing="1" w:after="100" w:afterAutospacing="1"/>
        <w:jc w:val="both"/>
        <w:rPr>
          <w:b/>
          <w:bCs/>
          <w:szCs w:val="20"/>
          <w:lang w:val="de-DE" w:eastAsia="de-DE"/>
        </w:rPr>
      </w:pPr>
      <w:r w:rsidRPr="00323903">
        <w:rPr>
          <w:b/>
          <w:bCs/>
          <w:szCs w:val="20"/>
          <w:lang w:val="de-DE" w:eastAsia="de-DE"/>
        </w:rPr>
        <w:t xml:space="preserve">Regensburg / </w:t>
      </w:r>
      <w:proofErr w:type="spellStart"/>
      <w:r w:rsidRPr="00323903">
        <w:rPr>
          <w:b/>
          <w:bCs/>
          <w:szCs w:val="20"/>
          <w:lang w:val="de-DE" w:eastAsia="de-DE"/>
        </w:rPr>
        <w:t>Woburn</w:t>
      </w:r>
      <w:proofErr w:type="spellEnd"/>
      <w:r w:rsidRPr="00323903">
        <w:rPr>
          <w:b/>
          <w:bCs/>
          <w:szCs w:val="20"/>
          <w:lang w:val="de-DE" w:eastAsia="de-DE"/>
        </w:rPr>
        <w:t xml:space="preserve">, MA / Orlando, FL – Der Automatisierungsspezialist </w:t>
      </w:r>
      <w:proofErr w:type="spellStart"/>
      <w:r w:rsidRPr="00323903">
        <w:rPr>
          <w:b/>
          <w:bCs/>
          <w:szCs w:val="20"/>
          <w:lang w:val="de-DE" w:eastAsia="de-DE"/>
        </w:rPr>
        <w:t>OneVision</w:t>
      </w:r>
      <w:proofErr w:type="spellEnd"/>
      <w:r w:rsidRPr="00323903">
        <w:rPr>
          <w:b/>
          <w:bCs/>
          <w:szCs w:val="20"/>
          <w:lang w:val="de-DE" w:eastAsia="de-DE"/>
        </w:rPr>
        <w:t xml:space="preserve"> Software präsentiert seine neueste Innovation, die modernste Computer Vision mit KI-gestützter Bildprüfung vereint. Auf der </w:t>
      </w:r>
      <w:proofErr w:type="spellStart"/>
      <w:r w:rsidRPr="00323903">
        <w:rPr>
          <w:b/>
          <w:bCs/>
          <w:szCs w:val="20"/>
          <w:lang w:val="de-DE" w:eastAsia="de-DE"/>
        </w:rPr>
        <w:t>Printing</w:t>
      </w:r>
      <w:proofErr w:type="spellEnd"/>
      <w:r w:rsidRPr="00323903">
        <w:rPr>
          <w:b/>
          <w:bCs/>
          <w:szCs w:val="20"/>
          <w:lang w:val="de-DE" w:eastAsia="de-DE"/>
        </w:rPr>
        <w:t xml:space="preserve"> United vom 22. bis 24. Oktober 2025 präsentiert </w:t>
      </w:r>
      <w:proofErr w:type="spellStart"/>
      <w:r w:rsidRPr="00323903">
        <w:rPr>
          <w:b/>
          <w:bCs/>
          <w:szCs w:val="20"/>
          <w:lang w:val="de-DE" w:eastAsia="de-DE"/>
        </w:rPr>
        <w:t>OneVision</w:t>
      </w:r>
      <w:proofErr w:type="spellEnd"/>
      <w:r w:rsidRPr="00323903">
        <w:rPr>
          <w:b/>
          <w:bCs/>
          <w:szCs w:val="20"/>
          <w:lang w:val="de-DE" w:eastAsia="de-DE"/>
        </w:rPr>
        <w:t xml:space="preserve"> erstmals </w:t>
      </w:r>
      <w:r w:rsidR="001C52DC" w:rsidRPr="00323903">
        <w:rPr>
          <w:b/>
          <w:bCs/>
          <w:szCs w:val="20"/>
          <w:lang w:val="de-DE" w:eastAsia="de-DE"/>
        </w:rPr>
        <w:t>seine Lösung</w:t>
      </w:r>
      <w:r w:rsidRPr="00323903">
        <w:rPr>
          <w:b/>
          <w:bCs/>
          <w:szCs w:val="20"/>
          <w:lang w:val="de-DE" w:eastAsia="de-DE"/>
        </w:rPr>
        <w:t xml:space="preserve"> „AI Billboard Validation“. Parallel dazu wird ein eigenes Online-Rollout-Event die </w:t>
      </w:r>
      <w:r w:rsidR="00A63D76">
        <w:rPr>
          <w:b/>
          <w:bCs/>
          <w:szCs w:val="20"/>
          <w:lang w:val="de-DE" w:eastAsia="de-DE"/>
        </w:rPr>
        <w:t>Automationslösung</w:t>
      </w:r>
      <w:r w:rsidRPr="00323903">
        <w:rPr>
          <w:b/>
          <w:bCs/>
          <w:szCs w:val="20"/>
          <w:lang w:val="de-DE" w:eastAsia="de-DE"/>
        </w:rPr>
        <w:t xml:space="preserve"> für den europäischen Markt vorstellen. Die Software ist speziell darauf ausgelegt, Billboard-Validierung zu automatisieren und die Kommunikation im gesamten Ökosystem der Out-</w:t>
      </w:r>
      <w:proofErr w:type="spellStart"/>
      <w:r w:rsidRPr="00323903">
        <w:rPr>
          <w:b/>
          <w:bCs/>
          <w:szCs w:val="20"/>
          <w:lang w:val="de-DE" w:eastAsia="de-DE"/>
        </w:rPr>
        <w:t>of</w:t>
      </w:r>
      <w:proofErr w:type="spellEnd"/>
      <w:r w:rsidRPr="00323903">
        <w:rPr>
          <w:b/>
          <w:bCs/>
          <w:szCs w:val="20"/>
          <w:lang w:val="de-DE" w:eastAsia="de-DE"/>
        </w:rPr>
        <w:t>-Home-Werbung effizient und transparent zu gestalten.</w:t>
      </w:r>
    </w:p>
    <w:p w14:paraId="5B793766" w14:textId="77777777" w:rsidR="007B5EDD" w:rsidRPr="00323903" w:rsidRDefault="007B5EDD">
      <w:pPr>
        <w:jc w:val="both"/>
        <w:rPr>
          <w:rFonts w:eastAsiaTheme="minorHAnsi"/>
          <w:lang w:val="de-DE"/>
        </w:rPr>
      </w:pPr>
    </w:p>
    <w:p w14:paraId="7D2BC9FA" w14:textId="59F1B5B4" w:rsidR="007B5EDD" w:rsidRPr="00323903" w:rsidRDefault="00C834F1">
      <w:pPr>
        <w:jc w:val="both"/>
        <w:rPr>
          <w:rFonts w:eastAsiaTheme="minorHAnsi"/>
          <w:b/>
          <w:bCs/>
          <w:lang w:val="de-DE"/>
        </w:rPr>
      </w:pPr>
      <w:r w:rsidRPr="00323903">
        <w:rPr>
          <w:rFonts w:eastAsiaTheme="minorHAnsi"/>
          <w:b/>
          <w:bCs/>
          <w:lang w:val="de-DE"/>
        </w:rPr>
        <w:t>KI-gestützte Automatisierung für Out-</w:t>
      </w:r>
      <w:proofErr w:type="spellStart"/>
      <w:r w:rsidRPr="00323903">
        <w:rPr>
          <w:rFonts w:eastAsiaTheme="minorHAnsi"/>
          <w:b/>
          <w:bCs/>
          <w:lang w:val="de-DE"/>
        </w:rPr>
        <w:t>of</w:t>
      </w:r>
      <w:proofErr w:type="spellEnd"/>
      <w:r w:rsidRPr="00323903">
        <w:rPr>
          <w:rFonts w:eastAsiaTheme="minorHAnsi"/>
          <w:b/>
          <w:bCs/>
          <w:lang w:val="de-DE"/>
        </w:rPr>
        <w:t>-Home-Kampagnen</w:t>
      </w:r>
    </w:p>
    <w:p w14:paraId="2FB3D6FD" w14:textId="77777777" w:rsidR="00C834F1" w:rsidRPr="00323903" w:rsidRDefault="00C834F1">
      <w:pPr>
        <w:jc w:val="both"/>
        <w:rPr>
          <w:rFonts w:eastAsiaTheme="minorHAnsi"/>
          <w:lang w:val="de-DE"/>
        </w:rPr>
      </w:pPr>
    </w:p>
    <w:p w14:paraId="1C7A3281" w14:textId="32A14FDA" w:rsidR="00C834F1" w:rsidRPr="00323903" w:rsidRDefault="00C834F1" w:rsidP="00C834F1">
      <w:pPr>
        <w:jc w:val="both"/>
        <w:rPr>
          <w:rFonts w:eastAsiaTheme="minorHAnsi"/>
          <w:lang w:val="de-DE"/>
        </w:rPr>
      </w:pPr>
      <w:r w:rsidRPr="00323903">
        <w:rPr>
          <w:rFonts w:eastAsiaTheme="minorHAnsi"/>
          <w:lang w:val="de-DE"/>
        </w:rPr>
        <w:t>Out-</w:t>
      </w:r>
      <w:proofErr w:type="spellStart"/>
      <w:r w:rsidRPr="00323903">
        <w:rPr>
          <w:rFonts w:eastAsiaTheme="minorHAnsi"/>
          <w:lang w:val="de-DE"/>
        </w:rPr>
        <w:t>of</w:t>
      </w:r>
      <w:proofErr w:type="spellEnd"/>
      <w:r w:rsidRPr="00323903">
        <w:rPr>
          <w:rFonts w:eastAsiaTheme="minorHAnsi"/>
          <w:lang w:val="de-DE"/>
        </w:rPr>
        <w:t xml:space="preserve">-Home-Kampagnen </w:t>
      </w:r>
      <w:r w:rsidR="004360F7" w:rsidRPr="00323903">
        <w:rPr>
          <w:rFonts w:eastAsiaTheme="minorHAnsi"/>
          <w:lang w:val="de-DE"/>
        </w:rPr>
        <w:t>umfassen</w:t>
      </w:r>
      <w:r w:rsidRPr="00323903">
        <w:rPr>
          <w:rFonts w:eastAsiaTheme="minorHAnsi"/>
          <w:lang w:val="de-DE"/>
        </w:rPr>
        <w:t xml:space="preserve"> häufig mehrere Beteiligte </w:t>
      </w:r>
      <w:r w:rsidR="00061D8E">
        <w:rPr>
          <w:rFonts w:eastAsiaTheme="minorHAnsi"/>
          <w:lang w:val="de-DE"/>
        </w:rPr>
        <w:t>wie</w:t>
      </w:r>
      <w:r w:rsidRPr="00323903">
        <w:rPr>
          <w:rFonts w:eastAsiaTheme="minorHAnsi"/>
          <w:lang w:val="de-DE"/>
        </w:rPr>
        <w:t xml:space="preserve"> Werbetreibende, Druckereien und </w:t>
      </w:r>
      <w:r w:rsidR="004360F7" w:rsidRPr="00323903">
        <w:rPr>
          <w:rFonts w:eastAsiaTheme="minorHAnsi"/>
          <w:lang w:val="de-DE"/>
        </w:rPr>
        <w:t>Mo</w:t>
      </w:r>
      <w:r w:rsidR="004A3493">
        <w:rPr>
          <w:rFonts w:eastAsiaTheme="minorHAnsi"/>
          <w:lang w:val="de-DE"/>
        </w:rPr>
        <w:t>n</w:t>
      </w:r>
      <w:r w:rsidR="004360F7" w:rsidRPr="00323903">
        <w:rPr>
          <w:rFonts w:eastAsiaTheme="minorHAnsi"/>
          <w:lang w:val="de-DE"/>
        </w:rPr>
        <w:t>tagefirmen</w:t>
      </w:r>
      <w:r w:rsidR="00061D8E">
        <w:rPr>
          <w:rFonts w:eastAsiaTheme="minorHAnsi"/>
          <w:lang w:val="de-DE"/>
        </w:rPr>
        <w:t>,</w:t>
      </w:r>
      <w:r w:rsidRPr="00323903">
        <w:rPr>
          <w:rFonts w:eastAsiaTheme="minorHAnsi"/>
          <w:lang w:val="de-DE"/>
        </w:rPr>
        <w:t xml:space="preserve"> die ohne </w:t>
      </w:r>
      <w:proofErr w:type="spellStart"/>
      <w:r w:rsidRPr="00323903">
        <w:rPr>
          <w:rFonts w:eastAsiaTheme="minorHAnsi"/>
          <w:lang w:val="de-DE"/>
        </w:rPr>
        <w:t>verlässliche</w:t>
      </w:r>
      <w:proofErr w:type="spellEnd"/>
      <w:r w:rsidRPr="00323903">
        <w:rPr>
          <w:rFonts w:eastAsiaTheme="minorHAnsi"/>
          <w:lang w:val="de-DE"/>
        </w:rPr>
        <w:t xml:space="preserve"> Feedback</w:t>
      </w:r>
      <w:r w:rsidR="004360F7" w:rsidRPr="00323903">
        <w:rPr>
          <w:rFonts w:eastAsiaTheme="minorHAnsi"/>
          <w:lang w:val="de-DE"/>
        </w:rPr>
        <w:t>-Abläufe</w:t>
      </w:r>
      <w:r w:rsidRPr="00323903">
        <w:rPr>
          <w:rFonts w:eastAsiaTheme="minorHAnsi"/>
          <w:lang w:val="de-DE"/>
        </w:rPr>
        <w:t xml:space="preserve"> mit Haftungsfragen und unnötigen Kosten konfrontiert sind. „AI Billboard Validation“ bietet hier eine End-</w:t>
      </w:r>
      <w:proofErr w:type="spellStart"/>
      <w:r w:rsidRPr="00323903">
        <w:rPr>
          <w:rFonts w:eastAsiaTheme="minorHAnsi"/>
          <w:lang w:val="de-DE"/>
        </w:rPr>
        <w:t>to</w:t>
      </w:r>
      <w:proofErr w:type="spellEnd"/>
      <w:r w:rsidRPr="00323903">
        <w:rPr>
          <w:rFonts w:eastAsiaTheme="minorHAnsi"/>
          <w:lang w:val="de-DE"/>
        </w:rPr>
        <w:t xml:space="preserve">-End-Lösung: Sie beschleunigt die Berichterstattung, liefert digitale Nachweise der </w:t>
      </w:r>
      <w:r w:rsidR="004360F7" w:rsidRPr="00323903">
        <w:rPr>
          <w:rFonts w:eastAsiaTheme="minorHAnsi"/>
          <w:lang w:val="de-DE"/>
        </w:rPr>
        <w:t>Werbemittel</w:t>
      </w:r>
      <w:r w:rsidRPr="00323903">
        <w:rPr>
          <w:rFonts w:eastAsiaTheme="minorHAnsi"/>
          <w:lang w:val="de-DE"/>
        </w:rPr>
        <w:t xml:space="preserve"> und integriert KI-gestützte </w:t>
      </w:r>
      <w:r w:rsidR="004360F7" w:rsidRPr="00323903">
        <w:rPr>
          <w:rFonts w:eastAsiaTheme="minorHAnsi"/>
          <w:lang w:val="de-DE"/>
        </w:rPr>
        <w:t>Bildprüfung</w:t>
      </w:r>
      <w:r w:rsidRPr="00323903">
        <w:rPr>
          <w:rFonts w:eastAsiaTheme="minorHAnsi"/>
          <w:lang w:val="de-DE"/>
        </w:rPr>
        <w:t xml:space="preserve"> in einer einzigen, vernetzten Plattform. Durch die Kombination von Fotoberichten mit Geokoordinaten und Zeitstempeln wird</w:t>
      </w:r>
      <w:r w:rsidR="006C03C3">
        <w:rPr>
          <w:rFonts w:eastAsiaTheme="minorHAnsi"/>
          <w:lang w:val="de-DE"/>
        </w:rPr>
        <w:t xml:space="preserve"> die</w:t>
      </w:r>
      <w:r w:rsidRPr="00323903">
        <w:rPr>
          <w:rFonts w:eastAsiaTheme="minorHAnsi"/>
          <w:lang w:val="de-DE"/>
        </w:rPr>
        <w:t xml:space="preserve"> Effizienz gesteigert und Verantwortlichkeiten klar definiert.</w:t>
      </w:r>
    </w:p>
    <w:p w14:paraId="16F04DFE" w14:textId="77777777" w:rsidR="00C834F1" w:rsidRPr="00323903" w:rsidRDefault="00C834F1" w:rsidP="00C834F1">
      <w:pPr>
        <w:jc w:val="both"/>
        <w:rPr>
          <w:rFonts w:eastAsiaTheme="minorHAnsi"/>
          <w:lang w:val="de-DE"/>
        </w:rPr>
      </w:pPr>
    </w:p>
    <w:p w14:paraId="1BECB58F" w14:textId="1E995121" w:rsidR="00C834F1" w:rsidRPr="00323903" w:rsidRDefault="00C834F1" w:rsidP="00C834F1">
      <w:pPr>
        <w:jc w:val="both"/>
        <w:rPr>
          <w:rFonts w:eastAsiaTheme="minorHAnsi"/>
          <w:lang w:val="de-DE"/>
        </w:rPr>
      </w:pPr>
      <w:r w:rsidRPr="00323903">
        <w:rPr>
          <w:rFonts w:eastAsiaTheme="minorHAnsi"/>
          <w:lang w:val="de-DE"/>
        </w:rPr>
        <w:t xml:space="preserve">Die Software nutzt Computer Vision und KI-gestützte </w:t>
      </w:r>
      <w:r w:rsidR="004360F7" w:rsidRPr="00323903">
        <w:rPr>
          <w:rFonts w:eastAsiaTheme="minorHAnsi"/>
          <w:lang w:val="de-DE"/>
        </w:rPr>
        <w:t>Motivp</w:t>
      </w:r>
      <w:r w:rsidRPr="00323903">
        <w:rPr>
          <w:rFonts w:eastAsiaTheme="minorHAnsi"/>
          <w:lang w:val="de-DE"/>
        </w:rPr>
        <w:t xml:space="preserve">rüfung, um automatisch die korrekte Schaltung von Anzeigen zu verifizieren und </w:t>
      </w:r>
      <w:proofErr w:type="spellStart"/>
      <w:r w:rsidRPr="00323903">
        <w:rPr>
          <w:rFonts w:eastAsiaTheme="minorHAnsi"/>
          <w:lang w:val="de-DE"/>
        </w:rPr>
        <w:t>potenzielle</w:t>
      </w:r>
      <w:proofErr w:type="spellEnd"/>
      <w:r w:rsidRPr="00323903">
        <w:rPr>
          <w:rFonts w:eastAsiaTheme="minorHAnsi"/>
          <w:lang w:val="de-DE"/>
        </w:rPr>
        <w:t xml:space="preserve"> Qualitätsprobleme zu erkennen. Routineprüfungen werden unmittelbar durchgeführt, während manuelle Kontrollen nur in Ausnahmefällen nötig sind</w:t>
      </w:r>
      <w:r w:rsidR="00B770B7">
        <w:rPr>
          <w:rFonts w:eastAsiaTheme="minorHAnsi"/>
          <w:lang w:val="de-DE"/>
        </w:rPr>
        <w:t>.</w:t>
      </w:r>
      <w:r w:rsidRPr="00323903">
        <w:rPr>
          <w:rFonts w:eastAsiaTheme="minorHAnsi"/>
          <w:lang w:val="de-DE"/>
        </w:rPr>
        <w:t xml:space="preserve"> </w:t>
      </w:r>
      <w:r w:rsidR="00B770B7">
        <w:rPr>
          <w:rFonts w:eastAsiaTheme="minorHAnsi"/>
          <w:lang w:val="de-DE"/>
        </w:rPr>
        <w:t>D</w:t>
      </w:r>
      <w:r w:rsidR="00B770B7" w:rsidRPr="00323903">
        <w:rPr>
          <w:rFonts w:eastAsiaTheme="minorHAnsi"/>
          <w:lang w:val="de-DE"/>
        </w:rPr>
        <w:t xml:space="preserve">ies </w:t>
      </w:r>
      <w:r w:rsidRPr="00323903">
        <w:rPr>
          <w:rFonts w:eastAsiaTheme="minorHAnsi"/>
          <w:lang w:val="de-DE"/>
        </w:rPr>
        <w:t xml:space="preserve">reduziert den Verwaltungsaufwand und ermöglicht dem Personal, sich auf </w:t>
      </w:r>
      <w:proofErr w:type="spellStart"/>
      <w:r w:rsidRPr="00323903">
        <w:rPr>
          <w:rFonts w:eastAsiaTheme="minorHAnsi"/>
          <w:lang w:val="de-DE"/>
        </w:rPr>
        <w:t>wertschöpfendere</w:t>
      </w:r>
      <w:proofErr w:type="spellEnd"/>
      <w:r w:rsidRPr="00323903">
        <w:rPr>
          <w:rFonts w:eastAsiaTheme="minorHAnsi"/>
          <w:lang w:val="de-DE"/>
        </w:rPr>
        <w:t xml:space="preserve"> Aufgaben zu konzentrieren.</w:t>
      </w:r>
    </w:p>
    <w:p w14:paraId="62FDEFD6" w14:textId="77777777" w:rsidR="00C834F1" w:rsidRPr="00323903" w:rsidRDefault="00C834F1" w:rsidP="00C834F1">
      <w:pPr>
        <w:jc w:val="both"/>
        <w:rPr>
          <w:rFonts w:eastAsiaTheme="minorHAnsi"/>
          <w:lang w:val="de-DE"/>
        </w:rPr>
      </w:pPr>
    </w:p>
    <w:p w14:paraId="0223B164" w14:textId="1478CA00" w:rsidR="007B5EDD" w:rsidRPr="00323903" w:rsidRDefault="00C834F1" w:rsidP="00C834F1">
      <w:pPr>
        <w:jc w:val="both"/>
        <w:rPr>
          <w:rFonts w:eastAsiaTheme="minorHAnsi"/>
          <w:lang w:val="de-DE"/>
        </w:rPr>
      </w:pPr>
      <w:r w:rsidRPr="00323903">
        <w:rPr>
          <w:rFonts w:eastAsiaTheme="minorHAnsi"/>
          <w:lang w:val="de-DE"/>
        </w:rPr>
        <w:t>Die</w:t>
      </w:r>
      <w:r w:rsidR="004360F7" w:rsidRPr="00323903">
        <w:rPr>
          <w:rFonts w:eastAsiaTheme="minorHAnsi"/>
          <w:lang w:val="de-DE"/>
        </w:rPr>
        <w:t xml:space="preserve"> </w:t>
      </w:r>
      <w:r w:rsidRPr="00323903">
        <w:rPr>
          <w:rFonts w:eastAsiaTheme="minorHAnsi"/>
          <w:lang w:val="de-DE"/>
        </w:rPr>
        <w:t>App „</w:t>
      </w:r>
      <w:proofErr w:type="spellStart"/>
      <w:r w:rsidRPr="00323903">
        <w:rPr>
          <w:rFonts w:eastAsiaTheme="minorHAnsi"/>
          <w:lang w:val="de-DE"/>
        </w:rPr>
        <w:t>OneVisionIQ</w:t>
      </w:r>
      <w:proofErr w:type="spellEnd"/>
      <w:r w:rsidRPr="00323903">
        <w:rPr>
          <w:rFonts w:eastAsiaTheme="minorHAnsi"/>
          <w:lang w:val="de-DE"/>
        </w:rPr>
        <w:t>“ ergänzt die</w:t>
      </w:r>
      <w:r w:rsidR="004360F7" w:rsidRPr="00323903">
        <w:rPr>
          <w:rFonts w:eastAsiaTheme="minorHAnsi"/>
          <w:lang w:val="de-DE"/>
        </w:rPr>
        <w:t xml:space="preserve"> automatisierte</w:t>
      </w:r>
      <w:r w:rsidRPr="00323903">
        <w:rPr>
          <w:rFonts w:eastAsiaTheme="minorHAnsi"/>
          <w:lang w:val="de-DE"/>
        </w:rPr>
        <w:t xml:space="preserve"> </w:t>
      </w:r>
      <w:r w:rsidR="004360F7" w:rsidRPr="00323903">
        <w:rPr>
          <w:rFonts w:eastAsiaTheme="minorHAnsi"/>
          <w:lang w:val="de-DE"/>
        </w:rPr>
        <w:t>Billboard-Validierung</w:t>
      </w:r>
      <w:r w:rsidRPr="00323903">
        <w:rPr>
          <w:rFonts w:eastAsiaTheme="minorHAnsi"/>
          <w:lang w:val="de-DE"/>
        </w:rPr>
        <w:t xml:space="preserve">, indem sie </w:t>
      </w:r>
      <w:r w:rsidR="001C52DC">
        <w:rPr>
          <w:rFonts w:eastAsiaTheme="minorHAnsi"/>
          <w:lang w:val="de-DE"/>
        </w:rPr>
        <w:t xml:space="preserve">unmittelbare </w:t>
      </w:r>
      <w:r w:rsidRPr="00323903">
        <w:rPr>
          <w:rFonts w:eastAsiaTheme="minorHAnsi"/>
          <w:lang w:val="de-DE"/>
        </w:rPr>
        <w:t xml:space="preserve">Dokumentation und direkte Nachweise der </w:t>
      </w:r>
      <w:r w:rsidR="004360F7" w:rsidRPr="00323903">
        <w:rPr>
          <w:rFonts w:eastAsiaTheme="minorHAnsi"/>
          <w:lang w:val="de-DE"/>
        </w:rPr>
        <w:t>Werbetafeln</w:t>
      </w:r>
      <w:r w:rsidR="001C52DC">
        <w:rPr>
          <w:rFonts w:eastAsiaTheme="minorHAnsi"/>
          <w:lang w:val="de-DE"/>
        </w:rPr>
        <w:t xml:space="preserve"> </w:t>
      </w:r>
      <w:r w:rsidRPr="00323903">
        <w:rPr>
          <w:rFonts w:eastAsiaTheme="minorHAnsi"/>
          <w:lang w:val="de-DE"/>
        </w:rPr>
        <w:t xml:space="preserve">liefert. </w:t>
      </w:r>
      <w:r w:rsidR="00EF27C5">
        <w:rPr>
          <w:rFonts w:eastAsiaTheme="minorHAnsi"/>
          <w:lang w:val="de-DE"/>
        </w:rPr>
        <w:t>So schützt sie</w:t>
      </w:r>
      <w:r w:rsidRPr="00323903">
        <w:rPr>
          <w:rFonts w:eastAsiaTheme="minorHAnsi"/>
          <w:lang w:val="de-DE"/>
        </w:rPr>
        <w:t xml:space="preserve"> die Markenintegrität, beschleunigt die Rechnungsstellung, minimiert Streitfälle und macht Nachdruckzyklen planbarer. Dank der Automatisierung entstehen schnellere Abläufe, klarere Kommunikation und ein höheres Vertrauen unter allen Beteiligten. Der Workflow kann zudem als White-Label-Middleware eingesetzt werden und informiert Stakeholder </w:t>
      </w:r>
      <w:r w:rsidR="003C7084">
        <w:rPr>
          <w:rFonts w:eastAsiaTheme="minorHAnsi"/>
          <w:lang w:val="de-DE"/>
        </w:rPr>
        <w:t>via</w:t>
      </w:r>
      <w:r w:rsidR="003C7084" w:rsidRPr="00323903">
        <w:rPr>
          <w:rFonts w:eastAsiaTheme="minorHAnsi"/>
          <w:lang w:val="de-DE"/>
        </w:rPr>
        <w:t xml:space="preserve"> </w:t>
      </w:r>
      <w:r w:rsidRPr="00323903">
        <w:rPr>
          <w:rFonts w:eastAsiaTheme="minorHAnsi"/>
          <w:lang w:val="de-DE"/>
        </w:rPr>
        <w:t>ERP-Systeme, XML, E-Mail, CSV, REST-API oder PDF über die Prüfergebnisse.</w:t>
      </w:r>
    </w:p>
    <w:p w14:paraId="2E58FC48" w14:textId="77777777" w:rsidR="007B5EDD" w:rsidRPr="00323903" w:rsidRDefault="007B5EDD">
      <w:pPr>
        <w:jc w:val="both"/>
        <w:rPr>
          <w:rFonts w:eastAsiaTheme="minorHAnsi"/>
          <w:lang w:val="de-DE"/>
        </w:rPr>
      </w:pPr>
    </w:p>
    <w:p w14:paraId="0C1C5263" w14:textId="7486D95B" w:rsidR="007B5EDD" w:rsidRPr="00323903" w:rsidRDefault="004360F7">
      <w:pPr>
        <w:jc w:val="both"/>
        <w:rPr>
          <w:rFonts w:eastAsiaTheme="minorHAnsi"/>
          <w:b/>
          <w:bCs/>
          <w:lang w:val="de-DE"/>
        </w:rPr>
      </w:pPr>
      <w:r w:rsidRPr="00323903">
        <w:rPr>
          <w:rFonts w:eastAsiaTheme="minorHAnsi"/>
          <w:b/>
          <w:bCs/>
          <w:lang w:val="de-DE"/>
        </w:rPr>
        <w:t xml:space="preserve">Qualitätskontrolle und KI-Bildprüfung auf der </w:t>
      </w:r>
      <w:proofErr w:type="spellStart"/>
      <w:r w:rsidRPr="00323903">
        <w:rPr>
          <w:rFonts w:eastAsiaTheme="minorHAnsi"/>
          <w:b/>
          <w:bCs/>
          <w:lang w:val="de-DE"/>
        </w:rPr>
        <w:t>Printing</w:t>
      </w:r>
      <w:proofErr w:type="spellEnd"/>
      <w:r w:rsidRPr="00323903">
        <w:rPr>
          <w:rFonts w:eastAsiaTheme="minorHAnsi"/>
          <w:b/>
          <w:bCs/>
          <w:lang w:val="de-DE"/>
        </w:rPr>
        <w:t xml:space="preserve"> United 2025</w:t>
      </w:r>
    </w:p>
    <w:p w14:paraId="4D4730A1" w14:textId="77777777" w:rsidR="004360F7" w:rsidRPr="00323903" w:rsidRDefault="004360F7">
      <w:pPr>
        <w:jc w:val="both"/>
        <w:rPr>
          <w:rFonts w:eastAsiaTheme="minorHAnsi"/>
          <w:lang w:val="de-DE"/>
        </w:rPr>
      </w:pPr>
    </w:p>
    <w:p w14:paraId="0853D80D" w14:textId="610FDCF7" w:rsidR="004360F7" w:rsidRPr="00323903" w:rsidRDefault="004360F7" w:rsidP="004360F7">
      <w:pPr>
        <w:jc w:val="both"/>
        <w:rPr>
          <w:rFonts w:eastAsiaTheme="minorHAnsi"/>
          <w:lang w:val="de-DE"/>
        </w:rPr>
      </w:pPr>
      <w:r w:rsidRPr="00323903">
        <w:rPr>
          <w:rFonts w:eastAsiaTheme="minorHAnsi"/>
          <w:lang w:val="de-DE"/>
        </w:rPr>
        <w:t xml:space="preserve">Auf der </w:t>
      </w:r>
      <w:proofErr w:type="spellStart"/>
      <w:r w:rsidRPr="00323903">
        <w:rPr>
          <w:rFonts w:eastAsiaTheme="minorHAnsi"/>
          <w:lang w:val="de-DE"/>
        </w:rPr>
        <w:t>Printing</w:t>
      </w:r>
      <w:proofErr w:type="spellEnd"/>
      <w:r w:rsidRPr="00323903">
        <w:rPr>
          <w:rFonts w:eastAsiaTheme="minorHAnsi"/>
          <w:lang w:val="de-DE"/>
        </w:rPr>
        <w:t xml:space="preserve"> United 2025 demonstriert </w:t>
      </w:r>
      <w:proofErr w:type="spellStart"/>
      <w:r w:rsidRPr="00323903">
        <w:rPr>
          <w:rFonts w:eastAsiaTheme="minorHAnsi"/>
          <w:lang w:val="de-DE"/>
        </w:rPr>
        <w:t>OneVision</w:t>
      </w:r>
      <w:proofErr w:type="spellEnd"/>
      <w:r w:rsidRPr="00323903">
        <w:rPr>
          <w:rFonts w:eastAsiaTheme="minorHAnsi"/>
          <w:lang w:val="de-DE"/>
        </w:rPr>
        <w:t xml:space="preserve">, wie KI-gestützte Objekterkennung und Computer Vision die Workflows von </w:t>
      </w:r>
      <w:proofErr w:type="spellStart"/>
      <w:r w:rsidRPr="00323903">
        <w:rPr>
          <w:rFonts w:eastAsiaTheme="minorHAnsi"/>
          <w:lang w:val="de-DE"/>
        </w:rPr>
        <w:t>OOH</w:t>
      </w:r>
      <w:proofErr w:type="spellEnd"/>
      <w:r w:rsidRPr="00323903">
        <w:rPr>
          <w:rFonts w:eastAsiaTheme="minorHAnsi"/>
          <w:lang w:val="de-DE"/>
        </w:rPr>
        <w:t>-Kampagnen transformieren. Besucher am Stand 2737 erleben live, wie „AI Billboard Validation“ Werbea</w:t>
      </w:r>
      <w:r w:rsidR="00323903" w:rsidRPr="00323903">
        <w:rPr>
          <w:rFonts w:eastAsiaTheme="minorHAnsi"/>
          <w:lang w:val="de-DE"/>
        </w:rPr>
        <w:t>genturen</w:t>
      </w:r>
      <w:r w:rsidRPr="00323903">
        <w:rPr>
          <w:rFonts w:eastAsiaTheme="minorHAnsi"/>
          <w:lang w:val="de-DE"/>
        </w:rPr>
        <w:t xml:space="preserve">, </w:t>
      </w:r>
      <w:r w:rsidR="00323903" w:rsidRPr="00323903">
        <w:rPr>
          <w:rFonts w:eastAsiaTheme="minorHAnsi"/>
          <w:lang w:val="de-DE"/>
        </w:rPr>
        <w:t xml:space="preserve">Medieninhaber, </w:t>
      </w:r>
      <w:r w:rsidRPr="00323903">
        <w:rPr>
          <w:rFonts w:eastAsiaTheme="minorHAnsi"/>
          <w:lang w:val="de-DE"/>
        </w:rPr>
        <w:t>Druckereien</w:t>
      </w:r>
      <w:r w:rsidR="00323903" w:rsidRPr="00323903">
        <w:rPr>
          <w:rFonts w:eastAsiaTheme="minorHAnsi"/>
          <w:lang w:val="de-DE"/>
        </w:rPr>
        <w:t xml:space="preserve"> und Montagefirmen</w:t>
      </w:r>
      <w:r w:rsidRPr="00323903">
        <w:rPr>
          <w:rFonts w:eastAsiaTheme="minorHAnsi"/>
          <w:lang w:val="de-DE"/>
        </w:rPr>
        <w:t xml:space="preserve"> dabei unterstützt, enge Fristen einzuhalten, Kampagnenintegrität zu sichern und Fernqualitätskontrollen effizient umzusetzen.</w:t>
      </w:r>
    </w:p>
    <w:p w14:paraId="13942DF0" w14:textId="77777777" w:rsidR="004360F7" w:rsidRPr="00323903" w:rsidRDefault="004360F7" w:rsidP="004360F7">
      <w:pPr>
        <w:jc w:val="both"/>
        <w:rPr>
          <w:rFonts w:eastAsiaTheme="minorHAnsi"/>
          <w:lang w:val="de-DE"/>
        </w:rPr>
      </w:pPr>
    </w:p>
    <w:p w14:paraId="257CADBB" w14:textId="329A8DAC" w:rsidR="007B5EDD" w:rsidRPr="00323903" w:rsidRDefault="004360F7" w:rsidP="004360F7">
      <w:pPr>
        <w:jc w:val="both"/>
        <w:rPr>
          <w:rFonts w:eastAsiaTheme="minorHAnsi"/>
          <w:lang w:val="de-DE"/>
        </w:rPr>
      </w:pPr>
      <w:r w:rsidRPr="00323903">
        <w:rPr>
          <w:rFonts w:eastAsiaTheme="minorHAnsi"/>
          <w:lang w:val="de-DE"/>
        </w:rPr>
        <w:t>Mit der steigenden Nachfrage nach digitaler Vernetzung und Automatisierung in der Plakatwerbung bietet die Lösung einen skalierbaren Rahmen für präzise Kampagnen</w:t>
      </w:r>
      <w:r w:rsidR="00323903" w:rsidRPr="00323903">
        <w:rPr>
          <w:rFonts w:eastAsiaTheme="minorHAnsi"/>
          <w:lang w:val="de-DE"/>
        </w:rPr>
        <w:t>validierung</w:t>
      </w:r>
      <w:r w:rsidRPr="00323903">
        <w:rPr>
          <w:rFonts w:eastAsiaTheme="minorHAnsi"/>
          <w:lang w:val="de-DE"/>
        </w:rPr>
        <w:t xml:space="preserve">, </w:t>
      </w:r>
      <w:proofErr w:type="spellStart"/>
      <w:r w:rsidRPr="00323903">
        <w:rPr>
          <w:rFonts w:eastAsiaTheme="minorHAnsi"/>
          <w:lang w:val="de-DE"/>
        </w:rPr>
        <w:t>verlässliche</w:t>
      </w:r>
      <w:proofErr w:type="spellEnd"/>
      <w:r w:rsidRPr="00323903">
        <w:rPr>
          <w:rFonts w:eastAsiaTheme="minorHAnsi"/>
          <w:lang w:val="de-DE"/>
        </w:rPr>
        <w:t xml:space="preserve"> Nachweise der Plakatwerbung und optimierte Fotoberichterstattung. Die Innovation erfüllt das wachsende Bedürfnis der Branche nach Transparenz, Vertrauen und Effizienz.</w:t>
      </w:r>
    </w:p>
    <w:p w14:paraId="3B21A19F" w14:textId="77777777" w:rsidR="007B5EDD" w:rsidRPr="00323903" w:rsidRDefault="007B5EDD">
      <w:pPr>
        <w:jc w:val="both"/>
        <w:rPr>
          <w:rFonts w:eastAsiaTheme="minorHAnsi"/>
          <w:lang w:val="de-DE"/>
        </w:rPr>
      </w:pPr>
    </w:p>
    <w:p w14:paraId="4CF1FA3E" w14:textId="57A60E63" w:rsidR="00323903" w:rsidRPr="00323903" w:rsidRDefault="00323903" w:rsidP="00323903">
      <w:pPr>
        <w:jc w:val="both"/>
        <w:rPr>
          <w:rFonts w:eastAsiaTheme="minorHAnsi"/>
          <w:lang w:val="de-DE"/>
        </w:rPr>
      </w:pPr>
      <w:r w:rsidRPr="00323903">
        <w:rPr>
          <w:rFonts w:eastAsiaTheme="minorHAnsi"/>
          <w:b/>
          <w:bCs/>
          <w:lang w:val="de-DE"/>
        </w:rPr>
        <w:t>Nahtloser Nachweis und Kampagnenbewertung – mehr erfahren im Webinar</w:t>
      </w:r>
      <w:r w:rsidR="00003742" w:rsidRPr="00323903">
        <w:rPr>
          <w:rFonts w:eastAsiaTheme="minorHAnsi"/>
          <w:b/>
          <w:bCs/>
          <w:lang w:val="de-DE"/>
        </w:rPr>
        <w:br/>
      </w:r>
      <w:r w:rsidR="00003742" w:rsidRPr="00323903">
        <w:rPr>
          <w:rFonts w:eastAsiaTheme="minorHAnsi"/>
          <w:lang w:val="de-DE"/>
        </w:rPr>
        <w:br/>
      </w:r>
      <w:r w:rsidRPr="00323903">
        <w:rPr>
          <w:rFonts w:eastAsiaTheme="minorHAnsi"/>
          <w:lang w:val="de-DE"/>
        </w:rPr>
        <w:lastRenderedPageBreak/>
        <w:t xml:space="preserve">Für den europäischen Raum veranstaltet </w:t>
      </w:r>
      <w:proofErr w:type="spellStart"/>
      <w:r w:rsidRPr="00323903">
        <w:rPr>
          <w:rFonts w:eastAsiaTheme="minorHAnsi"/>
          <w:lang w:val="de-DE"/>
        </w:rPr>
        <w:t>OneVision</w:t>
      </w:r>
      <w:proofErr w:type="spellEnd"/>
      <w:r w:rsidRPr="00323903">
        <w:rPr>
          <w:rFonts w:eastAsiaTheme="minorHAnsi"/>
          <w:lang w:val="de-DE"/>
        </w:rPr>
        <w:t xml:space="preserve"> ein exklusives Online-Webinar, das die praktischen Vorteile </w:t>
      </w:r>
      <w:r>
        <w:rPr>
          <w:rFonts w:eastAsiaTheme="minorHAnsi"/>
          <w:lang w:val="de-DE"/>
        </w:rPr>
        <w:t>von</w:t>
      </w:r>
      <w:r w:rsidRPr="00323903">
        <w:rPr>
          <w:rFonts w:eastAsiaTheme="minorHAnsi"/>
          <w:lang w:val="de-DE"/>
        </w:rPr>
        <w:t xml:space="preserve"> „AI Billboard Validation“ aufzeigt. Teilnehmer erfahren, wie </w:t>
      </w:r>
      <w:r>
        <w:rPr>
          <w:rFonts w:eastAsiaTheme="minorHAnsi"/>
          <w:lang w:val="de-DE"/>
        </w:rPr>
        <w:t>Billboard-Validierung</w:t>
      </w:r>
      <w:r w:rsidRPr="00323903">
        <w:rPr>
          <w:rFonts w:eastAsiaTheme="minorHAnsi"/>
          <w:lang w:val="de-DE"/>
        </w:rPr>
        <w:t xml:space="preserve"> und Kampagnenautomatisierung Kosten senken und Effizienz steigern: Streitfälle werden minimiert, Nachdrucke nur als Ausfallszenario genutzt, die Rechnungsstellung beschleunigt und </w:t>
      </w:r>
      <w:proofErr w:type="spellStart"/>
      <w:r w:rsidRPr="00323903">
        <w:rPr>
          <w:rFonts w:eastAsiaTheme="minorHAnsi"/>
          <w:lang w:val="de-DE"/>
        </w:rPr>
        <w:t>Platzierung</w:t>
      </w:r>
      <w:proofErr w:type="spellEnd"/>
      <w:r w:rsidRPr="00323903">
        <w:rPr>
          <w:rFonts w:eastAsiaTheme="minorHAnsi"/>
          <w:lang w:val="de-DE"/>
        </w:rPr>
        <w:t xml:space="preserve"> sowie Druckqualität in Echtzeit überprüft.</w:t>
      </w:r>
    </w:p>
    <w:p w14:paraId="7A19F755" w14:textId="77777777" w:rsidR="00323903" w:rsidRPr="00323903" w:rsidRDefault="00323903" w:rsidP="00323903">
      <w:pPr>
        <w:jc w:val="both"/>
        <w:rPr>
          <w:rFonts w:eastAsiaTheme="minorHAnsi"/>
          <w:lang w:val="de-DE"/>
        </w:rPr>
      </w:pPr>
    </w:p>
    <w:p w14:paraId="16B1A5ED" w14:textId="24F047E5" w:rsidR="00323903" w:rsidRPr="00323903" w:rsidRDefault="00323903" w:rsidP="00323903">
      <w:pPr>
        <w:jc w:val="both"/>
        <w:rPr>
          <w:rFonts w:eastAsiaTheme="minorHAnsi"/>
          <w:lang w:val="de-DE"/>
        </w:rPr>
      </w:pPr>
      <w:r w:rsidRPr="00323903">
        <w:rPr>
          <w:rFonts w:eastAsiaTheme="minorHAnsi"/>
          <w:lang w:val="de-DE"/>
        </w:rPr>
        <w:t xml:space="preserve">Die </w:t>
      </w:r>
      <w:r>
        <w:rPr>
          <w:rFonts w:eastAsiaTheme="minorHAnsi"/>
          <w:lang w:val="de-DE"/>
        </w:rPr>
        <w:t>Session</w:t>
      </w:r>
      <w:r w:rsidRPr="00323903">
        <w:rPr>
          <w:rFonts w:eastAsiaTheme="minorHAnsi"/>
          <w:lang w:val="de-DE"/>
        </w:rPr>
        <w:t xml:space="preserve"> demonstriert, wie die Lösung nahtlos in bestehende Workflows integriert werden kann, um korrekte </w:t>
      </w:r>
      <w:proofErr w:type="spellStart"/>
      <w:r w:rsidRPr="00323903">
        <w:rPr>
          <w:rFonts w:eastAsiaTheme="minorHAnsi"/>
          <w:lang w:val="de-DE"/>
        </w:rPr>
        <w:t>Anzeigenplatzierung</w:t>
      </w:r>
      <w:proofErr w:type="spellEnd"/>
      <w:r w:rsidRPr="00323903">
        <w:rPr>
          <w:rFonts w:eastAsiaTheme="minorHAnsi"/>
          <w:lang w:val="de-DE"/>
        </w:rPr>
        <w:t xml:space="preserve"> und </w:t>
      </w:r>
      <w:proofErr w:type="spellStart"/>
      <w:r w:rsidRPr="00323903">
        <w:rPr>
          <w:rFonts w:eastAsiaTheme="minorHAnsi"/>
          <w:lang w:val="de-DE"/>
        </w:rPr>
        <w:t>verlässliche</w:t>
      </w:r>
      <w:proofErr w:type="spellEnd"/>
      <w:r w:rsidRPr="00323903">
        <w:rPr>
          <w:rFonts w:eastAsiaTheme="minorHAnsi"/>
          <w:lang w:val="de-DE"/>
        </w:rPr>
        <w:t xml:space="preserve"> Kampagnenbewertungen sicherzustellen. Teilnehmer erhalten wertvolle Einblicke, wie Automatisierung, Computer Vision und KI-gestützte </w:t>
      </w:r>
      <w:r>
        <w:rPr>
          <w:rFonts w:eastAsiaTheme="minorHAnsi"/>
          <w:lang w:val="de-DE"/>
        </w:rPr>
        <w:t>Motivp</w:t>
      </w:r>
      <w:r w:rsidRPr="00323903">
        <w:rPr>
          <w:rFonts w:eastAsiaTheme="minorHAnsi"/>
          <w:lang w:val="de-DE"/>
        </w:rPr>
        <w:t>rüfung die Zukunft der Out-</w:t>
      </w:r>
      <w:proofErr w:type="spellStart"/>
      <w:r w:rsidRPr="00323903">
        <w:rPr>
          <w:rFonts w:eastAsiaTheme="minorHAnsi"/>
          <w:lang w:val="de-DE"/>
        </w:rPr>
        <w:t>of</w:t>
      </w:r>
      <w:proofErr w:type="spellEnd"/>
      <w:r w:rsidRPr="00323903">
        <w:rPr>
          <w:rFonts w:eastAsiaTheme="minorHAnsi"/>
          <w:lang w:val="de-DE"/>
        </w:rPr>
        <w:t>-Home-Werbung nachhaltig prägen können.</w:t>
      </w:r>
    </w:p>
    <w:p w14:paraId="118740B5" w14:textId="77777777" w:rsidR="00323903" w:rsidRPr="00323903" w:rsidRDefault="00323903" w:rsidP="00323903">
      <w:pPr>
        <w:jc w:val="both"/>
        <w:rPr>
          <w:rFonts w:eastAsiaTheme="minorHAnsi"/>
          <w:lang w:val="de-DE"/>
        </w:rPr>
      </w:pPr>
    </w:p>
    <w:p w14:paraId="4A3315DE" w14:textId="77777777" w:rsidR="00323903" w:rsidRPr="00323903" w:rsidRDefault="00323903" w:rsidP="00323903">
      <w:pPr>
        <w:suppressAutoHyphens w:val="0"/>
        <w:autoSpaceDE w:val="0"/>
        <w:autoSpaceDN w:val="0"/>
        <w:adjustRightInd w:val="0"/>
        <w:jc w:val="both"/>
        <w:rPr>
          <w:rFonts w:eastAsiaTheme="minorHAnsi"/>
          <w:b/>
          <w:bCs/>
          <w:sz w:val="18"/>
          <w:szCs w:val="18"/>
          <w:lang w:val="de-DE"/>
        </w:rPr>
      </w:pPr>
      <w:r w:rsidRPr="00323903">
        <w:rPr>
          <w:rFonts w:eastAsiaTheme="minorHAnsi"/>
          <w:b/>
          <w:bCs/>
          <w:sz w:val="18"/>
          <w:szCs w:val="18"/>
          <w:lang w:val="de-DE"/>
        </w:rPr>
        <w:t xml:space="preserve">Über </w:t>
      </w:r>
      <w:proofErr w:type="spellStart"/>
      <w:r w:rsidRPr="00323903">
        <w:rPr>
          <w:rFonts w:eastAsiaTheme="minorHAnsi"/>
          <w:b/>
          <w:bCs/>
          <w:sz w:val="18"/>
          <w:szCs w:val="18"/>
          <w:lang w:val="de-DE"/>
        </w:rPr>
        <w:t>OneVision</w:t>
      </w:r>
      <w:proofErr w:type="spellEnd"/>
      <w:r w:rsidRPr="00323903">
        <w:rPr>
          <w:rFonts w:eastAsiaTheme="minorHAnsi"/>
          <w:b/>
          <w:bCs/>
          <w:sz w:val="18"/>
          <w:szCs w:val="18"/>
          <w:lang w:val="de-DE"/>
        </w:rPr>
        <w:t xml:space="preserve"> Software AG</w:t>
      </w:r>
    </w:p>
    <w:p w14:paraId="24DABAD8" w14:textId="77777777" w:rsidR="00323903" w:rsidRPr="00323903" w:rsidRDefault="00323903" w:rsidP="00323903">
      <w:pPr>
        <w:suppressAutoHyphens w:val="0"/>
        <w:autoSpaceDE w:val="0"/>
        <w:autoSpaceDN w:val="0"/>
        <w:adjustRightInd w:val="0"/>
        <w:jc w:val="both"/>
        <w:rPr>
          <w:rFonts w:eastAsiaTheme="minorHAnsi"/>
          <w:b/>
          <w:bCs/>
          <w:sz w:val="18"/>
          <w:szCs w:val="18"/>
          <w:lang w:val="de-DE"/>
        </w:rPr>
      </w:pPr>
    </w:p>
    <w:p w14:paraId="775A8A30" w14:textId="021B3452" w:rsidR="007B5EDD" w:rsidRDefault="00323903" w:rsidP="00323903">
      <w:pPr>
        <w:suppressAutoHyphens w:val="0"/>
        <w:autoSpaceDE w:val="0"/>
        <w:autoSpaceDN w:val="0"/>
        <w:adjustRightInd w:val="0"/>
        <w:jc w:val="both"/>
        <w:rPr>
          <w:rFonts w:eastAsiaTheme="minorHAnsi"/>
          <w:sz w:val="18"/>
          <w:szCs w:val="18"/>
          <w:lang w:val="de-DE"/>
        </w:rPr>
      </w:pPr>
      <w:r w:rsidRPr="00323903">
        <w:rPr>
          <w:rFonts w:eastAsiaTheme="minorHAnsi"/>
          <w:sz w:val="18"/>
          <w:szCs w:val="18"/>
          <w:lang w:val="de-DE"/>
        </w:rPr>
        <w:t xml:space="preserve">Die </w:t>
      </w:r>
      <w:proofErr w:type="spellStart"/>
      <w:r w:rsidRPr="00323903">
        <w:rPr>
          <w:rFonts w:eastAsiaTheme="minorHAnsi"/>
          <w:sz w:val="18"/>
          <w:szCs w:val="18"/>
          <w:lang w:val="de-DE"/>
        </w:rPr>
        <w:t>OneVision</w:t>
      </w:r>
      <w:proofErr w:type="spellEnd"/>
      <w:r w:rsidRPr="00323903">
        <w:rPr>
          <w:rFonts w:eastAsiaTheme="minorHAnsi"/>
          <w:sz w:val="18"/>
          <w:szCs w:val="18"/>
          <w:lang w:val="de-DE"/>
        </w:rPr>
        <w:t xml:space="preserve"> Software AG ist ein internationaler Softwarehersteller für die Automatisierung von Produktionsprozessen in der Druck- und Verlagsbranche sowie in zahlreichen weiteren Industriesegmenten. Seit über 30 Jahren verhilft das Unternehmen mit seinen Automatisierungslösungen mehr als 3.000 Kunden weltweit zu mehr Profitabilität. Als global agierendes Unternehmen unterhält </w:t>
      </w:r>
      <w:proofErr w:type="spellStart"/>
      <w:r w:rsidRPr="00323903">
        <w:rPr>
          <w:rFonts w:eastAsiaTheme="minorHAnsi"/>
          <w:sz w:val="18"/>
          <w:szCs w:val="18"/>
          <w:lang w:val="de-DE"/>
        </w:rPr>
        <w:t>OneVision</w:t>
      </w:r>
      <w:proofErr w:type="spellEnd"/>
      <w:r w:rsidRPr="00323903">
        <w:rPr>
          <w:rFonts w:eastAsiaTheme="minorHAnsi"/>
          <w:sz w:val="18"/>
          <w:szCs w:val="18"/>
          <w:lang w:val="de-DE"/>
        </w:rPr>
        <w:t xml:space="preserve"> Gesellschaften in Deutschland, USA, Großbritannien, Frankreich, Brasilien, Singapur und Indien.</w:t>
      </w:r>
    </w:p>
    <w:p w14:paraId="68B2D32D" w14:textId="77777777" w:rsidR="00323903" w:rsidRPr="00323903" w:rsidRDefault="00323903" w:rsidP="00323903">
      <w:pPr>
        <w:suppressAutoHyphens w:val="0"/>
        <w:autoSpaceDE w:val="0"/>
        <w:autoSpaceDN w:val="0"/>
        <w:adjustRightInd w:val="0"/>
        <w:jc w:val="both"/>
        <w:rPr>
          <w:rFonts w:eastAsiaTheme="minorHAnsi"/>
          <w:sz w:val="18"/>
          <w:szCs w:val="18"/>
          <w:lang w:val="de-DE"/>
        </w:rPr>
      </w:pPr>
    </w:p>
    <w:p w14:paraId="677449D2" w14:textId="25A5436F" w:rsidR="007B5EDD" w:rsidRPr="00323903" w:rsidRDefault="00323903">
      <w:pPr>
        <w:rPr>
          <w:b/>
          <w:sz w:val="16"/>
          <w:szCs w:val="16"/>
          <w:lang w:val="de-DE"/>
        </w:rPr>
      </w:pPr>
      <w:r>
        <w:rPr>
          <w:b/>
          <w:sz w:val="16"/>
          <w:szCs w:val="16"/>
          <w:lang w:val="de-DE"/>
        </w:rPr>
        <w:t>Bildnachweis</w:t>
      </w:r>
      <w:r w:rsidR="00003742" w:rsidRPr="00323903">
        <w:rPr>
          <w:b/>
          <w:sz w:val="16"/>
          <w:szCs w:val="16"/>
          <w:lang w:val="de-DE"/>
        </w:rPr>
        <w:t xml:space="preserve">: </w:t>
      </w:r>
    </w:p>
    <w:p w14:paraId="7340FD30" w14:textId="77777777" w:rsidR="007B5EDD" w:rsidRPr="00323903" w:rsidRDefault="007B5EDD">
      <w:pPr>
        <w:rPr>
          <w:b/>
          <w:sz w:val="16"/>
          <w:szCs w:val="16"/>
          <w:lang w:val="de-DE"/>
        </w:rPr>
      </w:pPr>
    </w:p>
    <w:p w14:paraId="1F3E1CF7" w14:textId="77777777" w:rsidR="007B5EDD" w:rsidRPr="00323903" w:rsidRDefault="00003742">
      <w:pPr>
        <w:rPr>
          <w:b/>
          <w:sz w:val="16"/>
          <w:szCs w:val="16"/>
          <w:lang w:val="de-DE"/>
        </w:rPr>
      </w:pPr>
      <w:r w:rsidRPr="00323903">
        <w:rPr>
          <w:b/>
          <w:noProof/>
          <w:sz w:val="16"/>
          <w:szCs w:val="16"/>
          <w:lang w:val="de-DE"/>
        </w:rPr>
        <w:drawing>
          <wp:inline distT="0" distB="0" distL="0" distR="0" wp14:anchorId="545EAF2E" wp14:editId="263590D7">
            <wp:extent cx="4538200" cy="3025467"/>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4538200" cy="3025467"/>
                    </a:xfrm>
                    <a:prstGeom prst="rect">
                      <a:avLst/>
                    </a:prstGeom>
                  </pic:spPr>
                </pic:pic>
              </a:graphicData>
            </a:graphic>
          </wp:inline>
        </w:drawing>
      </w:r>
    </w:p>
    <w:p w14:paraId="2CE9F364" w14:textId="77777777" w:rsidR="007B5EDD" w:rsidRPr="00323903" w:rsidRDefault="007B5EDD">
      <w:pPr>
        <w:rPr>
          <w:b/>
          <w:sz w:val="16"/>
          <w:szCs w:val="16"/>
          <w:lang w:val="de-DE"/>
        </w:rPr>
      </w:pPr>
    </w:p>
    <w:p w14:paraId="262B1DFE" w14:textId="0DDB2091" w:rsidR="007B5EDD" w:rsidRPr="00323903" w:rsidRDefault="00323903">
      <w:pPr>
        <w:pStyle w:val="StandardWeb"/>
        <w:rPr>
          <w:rFonts w:ascii="Univers 55" w:eastAsiaTheme="minorHAnsi" w:hAnsi="Univers 55"/>
          <w:i/>
          <w:sz w:val="16"/>
          <w:szCs w:val="16"/>
          <w:lang w:val="de-DE"/>
        </w:rPr>
      </w:pPr>
      <w:r w:rsidRPr="00323903">
        <w:rPr>
          <w:rFonts w:ascii="Univers 55" w:eastAsiaTheme="minorHAnsi" w:hAnsi="Univers 55"/>
          <w:i/>
          <w:sz w:val="16"/>
          <w:szCs w:val="16"/>
          <w:lang w:val="de-DE"/>
        </w:rPr>
        <w:t xml:space="preserve">Bild 1: Proof </w:t>
      </w:r>
      <w:proofErr w:type="spellStart"/>
      <w:r w:rsidRPr="00323903">
        <w:rPr>
          <w:rFonts w:ascii="Univers 55" w:eastAsiaTheme="minorHAnsi" w:hAnsi="Univers 55"/>
          <w:i/>
          <w:sz w:val="16"/>
          <w:szCs w:val="16"/>
          <w:lang w:val="de-DE"/>
        </w:rPr>
        <w:t>of</w:t>
      </w:r>
      <w:proofErr w:type="spellEnd"/>
      <w:r w:rsidRPr="00323903">
        <w:rPr>
          <w:rFonts w:ascii="Univers 55" w:eastAsiaTheme="minorHAnsi" w:hAnsi="Univers 55"/>
          <w:i/>
          <w:sz w:val="16"/>
          <w:szCs w:val="16"/>
          <w:lang w:val="de-DE"/>
        </w:rPr>
        <w:t xml:space="preserve"> Posting neu gedacht; </w:t>
      </w:r>
      <w:proofErr w:type="spellStart"/>
      <w:r w:rsidRPr="00323903">
        <w:rPr>
          <w:rFonts w:ascii="Univers 55" w:eastAsiaTheme="minorHAnsi" w:hAnsi="Univers 55"/>
          <w:i/>
          <w:sz w:val="16"/>
          <w:szCs w:val="16"/>
          <w:lang w:val="de-DE"/>
        </w:rPr>
        <w:t>OneVision</w:t>
      </w:r>
      <w:proofErr w:type="spellEnd"/>
      <w:r w:rsidRPr="00323903">
        <w:rPr>
          <w:rFonts w:ascii="Univers 55" w:eastAsiaTheme="minorHAnsi" w:hAnsi="Univers 55"/>
          <w:i/>
          <w:sz w:val="16"/>
          <w:szCs w:val="16"/>
          <w:lang w:val="de-DE"/>
        </w:rPr>
        <w:t xml:space="preserve"> präsentiert</w:t>
      </w:r>
      <w:r>
        <w:rPr>
          <w:rFonts w:ascii="Univers 55" w:eastAsiaTheme="minorHAnsi" w:hAnsi="Univers 55"/>
          <w:i/>
          <w:sz w:val="16"/>
          <w:szCs w:val="16"/>
          <w:lang w:val="de-DE"/>
        </w:rPr>
        <w:t xml:space="preserve"> AI Billboard Validation</w:t>
      </w:r>
    </w:p>
    <w:p w14:paraId="5F2A6ADE" w14:textId="77777777" w:rsidR="007B5EDD" w:rsidRPr="00323903" w:rsidRDefault="007B5EDD">
      <w:pPr>
        <w:pStyle w:val="StandardWeb"/>
        <w:rPr>
          <w:sz w:val="16"/>
          <w:szCs w:val="16"/>
          <w:lang w:val="de-DE"/>
        </w:rPr>
      </w:pPr>
    </w:p>
    <w:p w14:paraId="7952BF6E" w14:textId="77777777" w:rsidR="007B5EDD" w:rsidRPr="00323903" w:rsidRDefault="007B5EDD">
      <w:pPr>
        <w:pStyle w:val="StandardWeb"/>
        <w:rPr>
          <w:sz w:val="16"/>
          <w:szCs w:val="16"/>
          <w:lang w:val="de-DE"/>
        </w:rPr>
      </w:pPr>
    </w:p>
    <w:p w14:paraId="7686D7AB" w14:textId="77777777" w:rsidR="007B5EDD" w:rsidRPr="00323903" w:rsidRDefault="00003742">
      <w:pPr>
        <w:rPr>
          <w:sz w:val="16"/>
          <w:szCs w:val="16"/>
          <w:lang w:val="de-DE"/>
        </w:rPr>
      </w:pPr>
      <w:r w:rsidRPr="00323903">
        <w:rPr>
          <w:noProof/>
          <w:sz w:val="16"/>
          <w:szCs w:val="16"/>
          <w:lang w:val="de-DE" w:eastAsia="de-DE"/>
        </w:rPr>
        <w:drawing>
          <wp:inline distT="0" distB="0" distL="0" distR="0" wp14:anchorId="162BFE7A" wp14:editId="30CE3A61">
            <wp:extent cx="1256306" cy="358925"/>
            <wp:effectExtent l="0" t="0" r="127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OneVision_for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71356" cy="363225"/>
                    </a:xfrm>
                    <a:prstGeom prst="rect">
                      <a:avLst/>
                    </a:prstGeom>
                  </pic:spPr>
                </pic:pic>
              </a:graphicData>
            </a:graphic>
          </wp:inline>
        </w:drawing>
      </w:r>
    </w:p>
    <w:p w14:paraId="2E0CACF0" w14:textId="77777777" w:rsidR="007B5EDD" w:rsidRPr="00323903" w:rsidRDefault="007B5EDD">
      <w:pPr>
        <w:rPr>
          <w:b/>
          <w:sz w:val="16"/>
          <w:szCs w:val="16"/>
          <w:lang w:val="de-DE"/>
        </w:rPr>
      </w:pPr>
    </w:p>
    <w:p w14:paraId="375349BB" w14:textId="3FC8CB09" w:rsidR="007B5EDD" w:rsidRPr="00323903" w:rsidRDefault="00323903">
      <w:pPr>
        <w:pStyle w:val="StandardWeb"/>
        <w:rPr>
          <w:rFonts w:ascii="Univers 55" w:eastAsiaTheme="minorHAnsi" w:hAnsi="Univers 55"/>
          <w:i/>
          <w:sz w:val="16"/>
          <w:szCs w:val="16"/>
          <w:lang w:val="de-DE"/>
        </w:rPr>
      </w:pPr>
      <w:r>
        <w:rPr>
          <w:rFonts w:ascii="Univers 55" w:eastAsiaTheme="minorHAnsi" w:hAnsi="Univers 55"/>
          <w:i/>
          <w:sz w:val="16"/>
          <w:szCs w:val="16"/>
          <w:lang w:val="de-DE"/>
        </w:rPr>
        <w:t>Bild 2</w:t>
      </w:r>
      <w:r w:rsidR="00C47A8A">
        <w:rPr>
          <w:rFonts w:ascii="Univers 55" w:eastAsiaTheme="minorHAnsi" w:hAnsi="Univers 55"/>
          <w:i/>
          <w:sz w:val="16"/>
          <w:szCs w:val="16"/>
          <w:lang w:val="de-DE"/>
        </w:rPr>
        <w:t>:</w:t>
      </w:r>
      <w:r w:rsidR="00003742" w:rsidRPr="00323903">
        <w:rPr>
          <w:rFonts w:ascii="Univers 55" w:eastAsiaTheme="minorHAnsi" w:hAnsi="Univers 55"/>
          <w:i/>
          <w:sz w:val="16"/>
          <w:szCs w:val="16"/>
          <w:lang w:val="de-DE"/>
        </w:rPr>
        <w:t xml:space="preserve"> Logo </w:t>
      </w:r>
      <w:proofErr w:type="spellStart"/>
      <w:r w:rsidR="00003742" w:rsidRPr="00323903">
        <w:rPr>
          <w:rFonts w:ascii="Univers 55" w:eastAsiaTheme="minorHAnsi" w:hAnsi="Univers 55"/>
          <w:i/>
          <w:sz w:val="16"/>
          <w:szCs w:val="16"/>
          <w:lang w:val="de-DE"/>
        </w:rPr>
        <w:t>OneVision</w:t>
      </w:r>
      <w:proofErr w:type="spellEnd"/>
      <w:r w:rsidR="00003742" w:rsidRPr="00323903">
        <w:rPr>
          <w:rFonts w:ascii="Univers 55" w:eastAsiaTheme="minorHAnsi" w:hAnsi="Univers 55"/>
          <w:i/>
          <w:sz w:val="16"/>
          <w:szCs w:val="16"/>
          <w:lang w:val="de-DE"/>
        </w:rPr>
        <w:t xml:space="preserve"> Software</w:t>
      </w:r>
    </w:p>
    <w:p w14:paraId="11405CE9" w14:textId="77777777" w:rsidR="007B5EDD" w:rsidRPr="00323903" w:rsidRDefault="007B5EDD">
      <w:pPr>
        <w:pStyle w:val="Headline2"/>
        <w:rPr>
          <w:rFonts w:eastAsiaTheme="minorHAnsi"/>
          <w:noProof w:val="0"/>
          <w:sz w:val="16"/>
          <w:szCs w:val="16"/>
          <w:lang w:val="de-DE"/>
        </w:rPr>
      </w:pPr>
    </w:p>
    <w:p w14:paraId="490937BD" w14:textId="77777777" w:rsidR="00323903" w:rsidRDefault="00323903" w:rsidP="00323903">
      <w:pPr>
        <w:rPr>
          <w:b/>
          <w:bCs/>
          <w:sz w:val="16"/>
          <w:szCs w:val="16"/>
          <w:lang w:val="de-DE"/>
        </w:rPr>
      </w:pPr>
      <w:r>
        <w:rPr>
          <w:b/>
          <w:bCs/>
          <w:sz w:val="16"/>
          <w:szCs w:val="16"/>
          <w:lang w:val="de-DE"/>
        </w:rPr>
        <w:t>Kontakt:</w:t>
      </w:r>
    </w:p>
    <w:p w14:paraId="01AC2B66" w14:textId="77777777" w:rsidR="00323903" w:rsidRDefault="00323903" w:rsidP="00323903">
      <w:pPr>
        <w:rPr>
          <w:sz w:val="16"/>
          <w:szCs w:val="16"/>
          <w:lang w:val="de-DE"/>
        </w:rPr>
      </w:pPr>
      <w:proofErr w:type="spellStart"/>
      <w:r>
        <w:rPr>
          <w:sz w:val="16"/>
          <w:szCs w:val="16"/>
          <w:lang w:val="de-DE"/>
        </w:rPr>
        <w:t>OneVision</w:t>
      </w:r>
      <w:proofErr w:type="spellEnd"/>
      <w:r>
        <w:rPr>
          <w:sz w:val="16"/>
          <w:szCs w:val="16"/>
          <w:lang w:val="de-DE"/>
        </w:rPr>
        <w:t xml:space="preserve"> Software AG</w:t>
      </w:r>
    </w:p>
    <w:p w14:paraId="4509A472" w14:textId="77777777" w:rsidR="00323903" w:rsidRDefault="00323903" w:rsidP="00323903">
      <w:pPr>
        <w:rPr>
          <w:sz w:val="16"/>
          <w:szCs w:val="16"/>
          <w:lang w:val="de-DE"/>
        </w:rPr>
      </w:pPr>
      <w:r>
        <w:rPr>
          <w:sz w:val="16"/>
          <w:szCs w:val="16"/>
          <w:lang w:val="de-DE"/>
        </w:rPr>
        <w:t>Ladehofstraße 50</w:t>
      </w:r>
    </w:p>
    <w:p w14:paraId="1DF692B1" w14:textId="77777777" w:rsidR="00323903" w:rsidRDefault="00323903" w:rsidP="00323903">
      <w:pPr>
        <w:rPr>
          <w:sz w:val="16"/>
          <w:szCs w:val="16"/>
          <w:lang w:val="de-DE"/>
        </w:rPr>
      </w:pPr>
      <w:r>
        <w:rPr>
          <w:sz w:val="16"/>
          <w:szCs w:val="16"/>
          <w:lang w:val="de-DE"/>
        </w:rPr>
        <w:t>93049 Regensburg</w:t>
      </w:r>
    </w:p>
    <w:p w14:paraId="176662A6" w14:textId="77777777" w:rsidR="00323903" w:rsidRDefault="00323903" w:rsidP="00323903">
      <w:pPr>
        <w:rPr>
          <w:sz w:val="16"/>
          <w:szCs w:val="16"/>
          <w:lang w:val="de-DE"/>
        </w:rPr>
      </w:pPr>
      <w:proofErr w:type="spellStart"/>
      <w:r>
        <w:rPr>
          <w:sz w:val="16"/>
          <w:szCs w:val="16"/>
          <w:lang w:val="de-DE"/>
        </w:rPr>
        <w:t>Dorottya</w:t>
      </w:r>
      <w:proofErr w:type="spellEnd"/>
      <w:r>
        <w:rPr>
          <w:sz w:val="16"/>
          <w:szCs w:val="16"/>
          <w:lang w:val="de-DE"/>
        </w:rPr>
        <w:t xml:space="preserve"> </w:t>
      </w:r>
      <w:proofErr w:type="spellStart"/>
      <w:r>
        <w:rPr>
          <w:sz w:val="16"/>
          <w:szCs w:val="16"/>
          <w:lang w:val="de-DE"/>
        </w:rPr>
        <w:t>Turóczy-Topa</w:t>
      </w:r>
      <w:proofErr w:type="spellEnd"/>
    </w:p>
    <w:p w14:paraId="4DE345AF" w14:textId="77777777" w:rsidR="00323903" w:rsidRDefault="00323903" w:rsidP="00323903">
      <w:pPr>
        <w:rPr>
          <w:sz w:val="16"/>
          <w:szCs w:val="16"/>
          <w:lang w:val="de-DE"/>
        </w:rPr>
      </w:pPr>
      <w:r>
        <w:rPr>
          <w:sz w:val="16"/>
          <w:szCs w:val="16"/>
          <w:lang w:val="de-DE"/>
        </w:rPr>
        <w:t>+49 941 78004 540</w:t>
      </w:r>
    </w:p>
    <w:p w14:paraId="22F51A13" w14:textId="77777777" w:rsidR="00323903" w:rsidRDefault="004E7C52" w:rsidP="00323903">
      <w:pPr>
        <w:rPr>
          <w:sz w:val="16"/>
          <w:szCs w:val="16"/>
          <w:lang w:val="de-DE"/>
        </w:rPr>
      </w:pPr>
      <w:hyperlink r:id="rId10" w:history="1">
        <w:r w:rsidR="00323903">
          <w:rPr>
            <w:rStyle w:val="Hyperlink"/>
            <w:sz w:val="16"/>
            <w:szCs w:val="16"/>
            <w:lang w:val="de-DE"/>
          </w:rPr>
          <w:t>marketing@onevision.com</w:t>
        </w:r>
      </w:hyperlink>
    </w:p>
    <w:p w14:paraId="329D3749" w14:textId="1ABB66C0" w:rsidR="007B5EDD" w:rsidRPr="00323903" w:rsidRDefault="004E7C52" w:rsidP="00323903">
      <w:pPr>
        <w:rPr>
          <w:sz w:val="16"/>
          <w:szCs w:val="16"/>
          <w:lang w:val="de-DE"/>
        </w:rPr>
      </w:pPr>
      <w:hyperlink r:id="rId11" w:history="1">
        <w:r w:rsidR="00323903">
          <w:rPr>
            <w:rStyle w:val="Hyperlink"/>
            <w:sz w:val="16"/>
            <w:szCs w:val="16"/>
            <w:lang w:val="de-DE"/>
          </w:rPr>
          <w:t>www.onevision.com</w:t>
        </w:r>
      </w:hyperlink>
    </w:p>
    <w:sectPr w:rsidR="007B5EDD" w:rsidRPr="00323903">
      <w:headerReference w:type="even" r:id="rId12"/>
      <w:headerReference w:type="default" r:id="rId13"/>
      <w:footerReference w:type="even" r:id="rId14"/>
      <w:footerReference w:type="default" r:id="rId15"/>
      <w:headerReference w:type="first" r:id="rId16"/>
      <w:footerReference w:type="first" r:id="rId17"/>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9A30E" w14:textId="77777777" w:rsidR="007B5EDD" w:rsidRDefault="00003742">
      <w:r>
        <w:separator/>
      </w:r>
    </w:p>
  </w:endnote>
  <w:endnote w:type="continuationSeparator" w:id="0">
    <w:p w14:paraId="75E82A45" w14:textId="77777777" w:rsidR="007B5EDD" w:rsidRDefault="00003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panose1 w:val="000B0500000000000000"/>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FB8BC" w14:textId="77777777" w:rsidR="007B5EDD" w:rsidRDefault="007B5ED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F3F3D" w14:textId="77777777" w:rsidR="007B5EDD" w:rsidRDefault="00003742">
    <w:pPr>
      <w:pStyle w:val="Fuzeile"/>
      <w:tabs>
        <w:tab w:val="clear" w:pos="4536"/>
      </w:tabs>
      <w:rPr>
        <w:rFonts w:ascii="Univers LT Std 55" w:hAnsi="Univers LT Std 55"/>
        <w:sz w:val="16"/>
        <w:szCs w:val="16"/>
      </w:rPr>
    </w:pPr>
    <w:r>
      <w:rPr>
        <w:rFonts w:ascii="Univers LT Std 55" w:hAnsi="Univers LT Std 55"/>
        <w:b/>
        <w:bCs/>
        <w:noProof/>
        <w:sz w:val="16"/>
        <w:szCs w:val="16"/>
        <w:lang w:val="de-DE" w:eastAsia="de-DE"/>
      </w:rPr>
      <w:drawing>
        <wp:anchor distT="0" distB="0" distL="114300" distR="114300" simplePos="0" relativeHeight="251697152" behindDoc="1" locked="0" layoutInCell="1" allowOverlap="1" wp14:anchorId="4436DC4B" wp14:editId="07ADF334">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C17A9" w14:textId="77777777" w:rsidR="007B5EDD" w:rsidRDefault="007B5ED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26D95" w14:textId="77777777" w:rsidR="007B5EDD" w:rsidRDefault="00003742">
      <w:r>
        <w:separator/>
      </w:r>
    </w:p>
  </w:footnote>
  <w:footnote w:type="continuationSeparator" w:id="0">
    <w:p w14:paraId="723CE0A8" w14:textId="77777777" w:rsidR="007B5EDD" w:rsidRDefault="000037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4B144" w14:textId="77777777" w:rsidR="007B5EDD" w:rsidRDefault="007B5ED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BD355" w14:textId="77777777" w:rsidR="007B5EDD" w:rsidRDefault="00003742">
    <w:pPr>
      <w:rPr>
        <w:noProof/>
        <w:sz w:val="28"/>
      </w:rPr>
    </w:pPr>
    <w:r>
      <w:rPr>
        <w:noProof/>
        <w:sz w:val="18"/>
        <w:lang w:val="de-DE" w:eastAsia="de-DE"/>
      </w:rPr>
      <w:drawing>
        <wp:anchor distT="0" distB="0" distL="114300" distR="114300" simplePos="0" relativeHeight="251696128" behindDoc="0" locked="0" layoutInCell="1" allowOverlap="1" wp14:anchorId="1D61AE40" wp14:editId="47668CDD">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6F872A4F" w14:textId="77777777" w:rsidR="007B5EDD" w:rsidRDefault="00003742">
    <w:pPr>
      <w:pStyle w:val="Kopfzeile"/>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7FE95" w14:textId="77777777" w:rsidR="007B5EDD" w:rsidRDefault="007B5ED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7pt;height:50.7pt" o:bullet="t">
        <v:imagedata r:id="rId1" o:title="Icon_Aufzählung_Orange"/>
      </v:shape>
    </w:pict>
  </w:numPicBullet>
  <w:numPicBullet w:numPicBulletId="1">
    <w:pict>
      <v:shape id="_x0000_i1027" type="#_x0000_t75" style="width:50.7pt;height:50.7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D8B0407"/>
    <w:multiLevelType w:val="hybridMultilevel"/>
    <w:tmpl w:val="46BAB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3"/>
  </w:num>
  <w:num w:numId="3">
    <w:abstractNumId w:val="24"/>
  </w:num>
  <w:num w:numId="4">
    <w:abstractNumId w:val="9"/>
  </w:num>
  <w:num w:numId="5">
    <w:abstractNumId w:val="19"/>
  </w:num>
  <w:num w:numId="6">
    <w:abstractNumId w:val="38"/>
  </w:num>
  <w:num w:numId="7">
    <w:abstractNumId w:val="15"/>
  </w:num>
  <w:num w:numId="8">
    <w:abstractNumId w:val="23"/>
  </w:num>
  <w:num w:numId="9">
    <w:abstractNumId w:val="29"/>
  </w:num>
  <w:num w:numId="10">
    <w:abstractNumId w:val="7"/>
  </w:num>
  <w:num w:numId="11">
    <w:abstractNumId w:val="34"/>
  </w:num>
  <w:num w:numId="12">
    <w:abstractNumId w:val="8"/>
  </w:num>
  <w:num w:numId="13">
    <w:abstractNumId w:val="18"/>
  </w:num>
  <w:num w:numId="14">
    <w:abstractNumId w:val="22"/>
  </w:num>
  <w:num w:numId="15">
    <w:abstractNumId w:val="26"/>
  </w:num>
  <w:num w:numId="16">
    <w:abstractNumId w:val="16"/>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0"/>
  </w:num>
  <w:num w:numId="20">
    <w:abstractNumId w:val="14"/>
  </w:num>
  <w:num w:numId="21">
    <w:abstractNumId w:val="6"/>
  </w:num>
  <w:num w:numId="22">
    <w:abstractNumId w:val="21"/>
  </w:num>
  <w:num w:numId="23">
    <w:abstractNumId w:val="36"/>
  </w:num>
  <w:num w:numId="24">
    <w:abstractNumId w:val="20"/>
  </w:num>
  <w:num w:numId="25">
    <w:abstractNumId w:val="35"/>
  </w:num>
  <w:num w:numId="26">
    <w:abstractNumId w:val="25"/>
  </w:num>
  <w:num w:numId="27">
    <w:abstractNumId w:val="17"/>
  </w:num>
  <w:num w:numId="28">
    <w:abstractNumId w:val="28"/>
  </w:num>
  <w:num w:numId="29">
    <w:abstractNumId w:val="12"/>
  </w:num>
  <w:num w:numId="30">
    <w:abstractNumId w:val="10"/>
  </w:num>
  <w:num w:numId="31">
    <w:abstractNumId w:val="27"/>
  </w:num>
  <w:num w:numId="32">
    <w:abstractNumId w:val="13"/>
  </w:num>
  <w:num w:numId="33">
    <w:abstractNumId w:val="31"/>
  </w:num>
  <w:num w:numId="34">
    <w:abstractNumId w:val="32"/>
  </w:num>
  <w:num w:numId="35">
    <w:abstractNumId w:val="3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7B5EDD"/>
    <w:rsid w:val="00003742"/>
    <w:rsid w:val="00061D8E"/>
    <w:rsid w:val="0019302F"/>
    <w:rsid w:val="001C52DC"/>
    <w:rsid w:val="00323903"/>
    <w:rsid w:val="003C7084"/>
    <w:rsid w:val="004360F7"/>
    <w:rsid w:val="004411D3"/>
    <w:rsid w:val="004A3493"/>
    <w:rsid w:val="004B643E"/>
    <w:rsid w:val="004E7C52"/>
    <w:rsid w:val="00575084"/>
    <w:rsid w:val="006C03C3"/>
    <w:rsid w:val="007B5EDD"/>
    <w:rsid w:val="00986237"/>
    <w:rsid w:val="009E7EED"/>
    <w:rsid w:val="00A63D76"/>
    <w:rsid w:val="00B770B7"/>
    <w:rsid w:val="00C47A8A"/>
    <w:rsid w:val="00C834F1"/>
    <w:rsid w:val="00E35325"/>
    <w:rsid w:val="00EF27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D68654"/>
  <w15:docId w15:val="{6A2DF492-F4B0-4FA7-94B1-8FE84A03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pPr>
      <w:suppressAutoHyphens/>
    </w:pPr>
    <w:rPr>
      <w:rFonts w:ascii="Univers 55" w:hAnsi="Univers 55"/>
      <w:szCs w:val="24"/>
      <w:lang w:eastAsia="ar-SA"/>
    </w:rPr>
  </w:style>
  <w:style w:type="paragraph" w:styleId="berschrift1">
    <w:name w:val="heading 1"/>
    <w:basedOn w:val="Standard"/>
    <w:next w:val="Standard"/>
    <w:pPr>
      <w:keepNext/>
      <w:outlineLvl w:val="0"/>
    </w:pPr>
    <w:rPr>
      <w:rFonts w:ascii="Univers" w:hAnsi="Univers"/>
      <w:b/>
      <w:bCs/>
      <w:sz w:val="28"/>
      <w:szCs w:val="28"/>
    </w:rPr>
  </w:style>
  <w:style w:type="paragraph" w:styleId="berschrift2">
    <w:name w:val="heading 2"/>
    <w:aliases w:val="Headline 1"/>
    <w:basedOn w:val="Standard"/>
    <w:next w:val="Standard"/>
    <w:qFormat/>
    <w:pPr>
      <w:keepNext/>
      <w:outlineLvl w:val="1"/>
    </w:pPr>
    <w:rPr>
      <w:b/>
      <w:bCs/>
      <w:caps/>
      <w:sz w:val="32"/>
      <w:szCs w:val="32"/>
    </w:rPr>
  </w:style>
  <w:style w:type="paragraph" w:styleId="berschrift3">
    <w:name w:val="heading 3"/>
    <w:basedOn w:val="Standard"/>
    <w:next w:val="Standard"/>
    <w:pPr>
      <w:keepNext/>
      <w:outlineLvl w:val="2"/>
    </w:pPr>
    <w:rPr>
      <w:rFonts w:ascii="Univers" w:hAnsi="Univers"/>
      <w:b/>
      <w:bCs/>
      <w:szCs w:val="22"/>
      <w:u w:val="single"/>
    </w:rPr>
  </w:style>
  <w:style w:type="paragraph" w:styleId="berschrift4">
    <w:name w:val="heading 4"/>
    <w:basedOn w:val="Standard"/>
    <w:next w:val="Standard"/>
    <w:pPr>
      <w:keepNext/>
      <w:outlineLvl w:val="3"/>
    </w:pPr>
    <w:rPr>
      <w:rFonts w:ascii="Univers" w:hAnsi="Univers"/>
      <w:b/>
      <w:bCs/>
      <w:szCs w:val="22"/>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rPr>
  </w:style>
  <w:style w:type="paragraph" w:styleId="berschrift7">
    <w:name w:val="heading 7"/>
    <w:basedOn w:val="Standard"/>
    <w:next w:val="Standard"/>
    <w:pPr>
      <w:keepNext/>
      <w:outlineLvl w:val="6"/>
    </w:pPr>
    <w:rPr>
      <w:rFonts w:ascii="Univers" w:hAnsi="Univers"/>
      <w:i/>
      <w:iCs/>
      <w:szCs w:val="22"/>
    </w:rPr>
  </w:style>
  <w:style w:type="paragraph" w:styleId="berschrift9">
    <w:name w:val="heading 9"/>
    <w:aliases w:val="Headline 3"/>
    <w:basedOn w:val="Standard"/>
    <w:next w:val="Standard"/>
    <w:pPr>
      <w:keepNext/>
      <w:outlineLvl w:val="8"/>
    </w:pPr>
    <w:rPr>
      <w:rFonts w:cs="Arial"/>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rPr>
  </w:style>
  <w:style w:type="paragraph" w:customStyle="1" w:styleId="Textkrper-Einzug21">
    <w:name w:val="Textkörper-Einzug 21"/>
    <w:basedOn w:val="Standard"/>
    <w:pPr>
      <w:ind w:left="180" w:hanging="180"/>
    </w:pPr>
    <w:rPr>
      <w:rFonts w:ascii="Arial" w:hAnsi="Arial" w:cs="Arial"/>
      <w:color w:val="0000FF"/>
    </w:rPr>
  </w:style>
  <w:style w:type="paragraph" w:customStyle="1" w:styleId="Textkrper-Einzug31">
    <w:name w:val="Textkörper-Einzug 31"/>
    <w:basedOn w:val="Standard"/>
    <w:pPr>
      <w:ind w:left="180"/>
    </w:pPr>
    <w:rPr>
      <w:rFonts w:ascii="Arial" w:hAnsi="Arial" w:cs="Arial"/>
      <w:color w:val="0000FF"/>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rPr>
  </w:style>
  <w:style w:type="paragraph" w:customStyle="1" w:styleId="Textkrper21">
    <w:name w:val="Textkörper 21"/>
    <w:basedOn w:val="Standard"/>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Verzeichnis2"/>
    <w:link w:val="TOCHeadingsChar"/>
    <w:pPr>
      <w:tabs>
        <w:tab w:val="left" w:pos="450"/>
        <w:tab w:val="left" w:pos="1170"/>
        <w:tab w:val="right" w:leader="dot" w:pos="9059"/>
      </w:tabs>
      <w:ind w:left="0"/>
    </w:pPr>
    <w:rPr>
      <w:noProof/>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Absatz-Standardschriftart"/>
  </w:style>
  <w:style w:type="character" w:customStyle="1" w:styleId="--l">
    <w:name w:val="--l"/>
    <w:basedOn w:val="Absatz-Standardschriftart"/>
  </w:style>
  <w:style w:type="character" w:styleId="NichtaufgelsteErwhnung">
    <w:name w:val="Unresolved Mention"/>
    <w:basedOn w:val="Absatz-Standardschriftart"/>
    <w:uiPriority w:val="99"/>
    <w:semiHidden/>
    <w:unhideWhenUsed/>
    <w:rPr>
      <w:color w:val="605E5C"/>
      <w:shd w:val="clear" w:color="auto" w:fill="E1DFDD"/>
    </w:rPr>
  </w:style>
  <w:style w:type="character" w:styleId="Hervorhebung">
    <w:name w:val="Emphasis"/>
    <w:basedOn w:val="Absatz-Standardschriftart"/>
    <w:uiPriority w:val="20"/>
    <w:qFormat/>
    <w:rPr>
      <w:i/>
      <w:iCs/>
    </w:rPr>
  </w:style>
  <w:style w:type="paragraph" w:styleId="berarbeitung">
    <w:name w:val="Revision"/>
    <w:hidden/>
    <w:uiPriority w:val="99"/>
    <w:semiHidden/>
    <w:rsid w:val="00061D8E"/>
    <w:rPr>
      <w:rFonts w:ascii="Univers 55" w:hAnsi="Univers 55"/>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180506">
      <w:bodyDiv w:val="1"/>
      <w:marLeft w:val="0"/>
      <w:marRight w:val="0"/>
      <w:marTop w:val="0"/>
      <w:marBottom w:val="0"/>
      <w:divBdr>
        <w:top w:val="none" w:sz="0" w:space="0" w:color="auto"/>
        <w:left w:val="none" w:sz="0" w:space="0" w:color="auto"/>
        <w:bottom w:val="none" w:sz="0" w:space="0" w:color="auto"/>
        <w:right w:val="none" w:sz="0" w:space="0" w:color="auto"/>
      </w:divBdr>
    </w:div>
    <w:div w:id="161547604">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34042847">
      <w:bodyDiv w:val="1"/>
      <w:marLeft w:val="0"/>
      <w:marRight w:val="0"/>
      <w:marTop w:val="0"/>
      <w:marBottom w:val="0"/>
      <w:divBdr>
        <w:top w:val="none" w:sz="0" w:space="0" w:color="auto"/>
        <w:left w:val="none" w:sz="0" w:space="0" w:color="auto"/>
        <w:bottom w:val="none" w:sz="0" w:space="0" w:color="auto"/>
        <w:right w:val="none" w:sz="0" w:space="0" w:color="auto"/>
      </w:divBdr>
    </w:div>
    <w:div w:id="337123039">
      <w:bodyDiv w:val="1"/>
      <w:marLeft w:val="0"/>
      <w:marRight w:val="0"/>
      <w:marTop w:val="0"/>
      <w:marBottom w:val="0"/>
      <w:divBdr>
        <w:top w:val="none" w:sz="0" w:space="0" w:color="auto"/>
        <w:left w:val="none" w:sz="0" w:space="0" w:color="auto"/>
        <w:bottom w:val="none" w:sz="0" w:space="0" w:color="auto"/>
        <w:right w:val="none" w:sz="0" w:space="0" w:color="auto"/>
      </w:divBdr>
    </w:div>
    <w:div w:id="346562128">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54140666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36525919">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01739409">
      <w:bodyDiv w:val="1"/>
      <w:marLeft w:val="0"/>
      <w:marRight w:val="0"/>
      <w:marTop w:val="0"/>
      <w:marBottom w:val="0"/>
      <w:divBdr>
        <w:top w:val="none" w:sz="0" w:space="0" w:color="auto"/>
        <w:left w:val="none" w:sz="0" w:space="0" w:color="auto"/>
        <w:bottom w:val="none" w:sz="0" w:space="0" w:color="auto"/>
        <w:right w:val="none" w:sz="0" w:space="0" w:color="auto"/>
      </w:divBdr>
    </w:div>
    <w:div w:id="1025784880">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9844234">
      <w:bodyDiv w:val="1"/>
      <w:marLeft w:val="0"/>
      <w:marRight w:val="0"/>
      <w:marTop w:val="0"/>
      <w:marBottom w:val="0"/>
      <w:divBdr>
        <w:top w:val="none" w:sz="0" w:space="0" w:color="auto"/>
        <w:left w:val="none" w:sz="0" w:space="0" w:color="auto"/>
        <w:bottom w:val="none" w:sz="0" w:space="0" w:color="auto"/>
        <w:right w:val="none" w:sz="0" w:space="0" w:color="auto"/>
      </w:divBdr>
    </w:div>
    <w:div w:id="1065025877">
      <w:bodyDiv w:val="1"/>
      <w:marLeft w:val="0"/>
      <w:marRight w:val="0"/>
      <w:marTop w:val="0"/>
      <w:marBottom w:val="0"/>
      <w:divBdr>
        <w:top w:val="none" w:sz="0" w:space="0" w:color="auto"/>
        <w:left w:val="none" w:sz="0" w:space="0" w:color="auto"/>
        <w:bottom w:val="none" w:sz="0" w:space="0" w:color="auto"/>
        <w:right w:val="none" w:sz="0" w:space="0" w:color="auto"/>
      </w:divBdr>
    </w:div>
    <w:div w:id="1119564846">
      <w:bodyDiv w:val="1"/>
      <w:marLeft w:val="0"/>
      <w:marRight w:val="0"/>
      <w:marTop w:val="0"/>
      <w:marBottom w:val="0"/>
      <w:divBdr>
        <w:top w:val="none" w:sz="0" w:space="0" w:color="auto"/>
        <w:left w:val="none" w:sz="0" w:space="0" w:color="auto"/>
        <w:bottom w:val="none" w:sz="0" w:space="0" w:color="auto"/>
        <w:right w:val="none" w:sz="0" w:space="0" w:color="auto"/>
      </w:divBdr>
    </w:div>
    <w:div w:id="1202980581">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63281560">
      <w:bodyDiv w:val="1"/>
      <w:marLeft w:val="0"/>
      <w:marRight w:val="0"/>
      <w:marTop w:val="0"/>
      <w:marBottom w:val="0"/>
      <w:divBdr>
        <w:top w:val="none" w:sz="0" w:space="0" w:color="auto"/>
        <w:left w:val="none" w:sz="0" w:space="0" w:color="auto"/>
        <w:bottom w:val="none" w:sz="0" w:space="0" w:color="auto"/>
        <w:right w:val="none" w:sz="0" w:space="0" w:color="auto"/>
      </w:divBdr>
    </w:div>
    <w:div w:id="1371568415">
      <w:bodyDiv w:val="1"/>
      <w:marLeft w:val="0"/>
      <w:marRight w:val="0"/>
      <w:marTop w:val="0"/>
      <w:marBottom w:val="0"/>
      <w:divBdr>
        <w:top w:val="none" w:sz="0" w:space="0" w:color="auto"/>
        <w:left w:val="none" w:sz="0" w:space="0" w:color="auto"/>
        <w:bottom w:val="none" w:sz="0" w:space="0" w:color="auto"/>
        <w:right w:val="none" w:sz="0" w:space="0" w:color="auto"/>
      </w:divBdr>
    </w:div>
    <w:div w:id="1487819835">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49731130">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84018346">
      <w:bodyDiv w:val="1"/>
      <w:marLeft w:val="0"/>
      <w:marRight w:val="0"/>
      <w:marTop w:val="0"/>
      <w:marBottom w:val="0"/>
      <w:divBdr>
        <w:top w:val="none" w:sz="0" w:space="0" w:color="auto"/>
        <w:left w:val="none" w:sz="0" w:space="0" w:color="auto"/>
        <w:bottom w:val="none" w:sz="0" w:space="0" w:color="auto"/>
        <w:right w:val="none" w:sz="0" w:space="0" w:color="auto"/>
      </w:divBdr>
    </w:div>
    <w:div w:id="1739748957">
      <w:bodyDiv w:val="1"/>
      <w:marLeft w:val="0"/>
      <w:marRight w:val="0"/>
      <w:marTop w:val="0"/>
      <w:marBottom w:val="0"/>
      <w:divBdr>
        <w:top w:val="none" w:sz="0" w:space="0" w:color="auto"/>
        <w:left w:val="none" w:sz="0" w:space="0" w:color="auto"/>
        <w:bottom w:val="none" w:sz="0" w:space="0" w:color="auto"/>
        <w:right w:val="none" w:sz="0" w:space="0" w:color="auto"/>
      </w:divBdr>
    </w:div>
    <w:div w:id="1779836887">
      <w:bodyDiv w:val="1"/>
      <w:marLeft w:val="0"/>
      <w:marRight w:val="0"/>
      <w:marTop w:val="0"/>
      <w:marBottom w:val="0"/>
      <w:divBdr>
        <w:top w:val="none" w:sz="0" w:space="0" w:color="auto"/>
        <w:left w:val="none" w:sz="0" w:space="0" w:color="auto"/>
        <w:bottom w:val="none" w:sz="0" w:space="0" w:color="auto"/>
        <w:right w:val="none" w:sz="0" w:space="0" w:color="auto"/>
      </w:divBdr>
    </w:div>
    <w:div w:id="1795097364">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2011710391">
      <w:bodyDiv w:val="1"/>
      <w:marLeft w:val="0"/>
      <w:marRight w:val="0"/>
      <w:marTop w:val="0"/>
      <w:marBottom w:val="0"/>
      <w:divBdr>
        <w:top w:val="none" w:sz="0" w:space="0" w:color="auto"/>
        <w:left w:val="none" w:sz="0" w:space="0" w:color="auto"/>
        <w:bottom w:val="none" w:sz="0" w:space="0" w:color="auto"/>
        <w:right w:val="none" w:sz="0" w:space="0" w:color="auto"/>
      </w:divBdr>
    </w:div>
    <w:div w:id="2087264744">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 w:id="211212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nevision.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marketing@onevision.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3E672-5970-49C0-B5AE-2A0BE009E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685</Words>
  <Characters>4320</Characters>
  <Application>Microsoft Office Word</Application>
  <DocSecurity>0</DocSecurity>
  <Lines>36</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Fiona Häring</cp:lastModifiedBy>
  <cp:revision>45</cp:revision>
  <cp:lastPrinted>2025-09-23T13:19:00Z</cp:lastPrinted>
  <dcterms:created xsi:type="dcterms:W3CDTF">2025-03-13T15:08:00Z</dcterms:created>
  <dcterms:modified xsi:type="dcterms:W3CDTF">2025-09-23T13:20:00Z</dcterms:modified>
</cp:coreProperties>
</file>